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3FC8E2" w14:textId="77777777" w:rsidR="007F76E2" w:rsidRPr="00D12045" w:rsidRDefault="007F76E2" w:rsidP="007F76E2">
      <w:pPr>
        <w:spacing w:before="240" w:after="240"/>
        <w:rPr>
          <w:rFonts w:asciiTheme="minorHAnsi" w:hAnsiTheme="minorHAnsi" w:cstheme="minorHAnsi"/>
          <w:bCs/>
          <w:sz w:val="22"/>
          <w:szCs w:val="22"/>
        </w:rPr>
      </w:pPr>
      <w:r w:rsidRPr="00D1204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320A43C5" w14:textId="77777777" w:rsidR="007F76E2" w:rsidRPr="00D12045" w:rsidRDefault="007F76E2" w:rsidP="007F76E2">
      <w:pPr>
        <w:spacing w:before="240" w:after="240"/>
        <w:rPr>
          <w:rFonts w:asciiTheme="minorHAnsi" w:hAnsiTheme="minorHAnsi" w:cstheme="minorHAnsi"/>
          <w:bCs/>
          <w:sz w:val="22"/>
          <w:szCs w:val="22"/>
        </w:rPr>
      </w:pPr>
      <w:r w:rsidRPr="00D12045">
        <w:rPr>
          <w:rFonts w:asciiTheme="minorHAnsi" w:hAnsiTheme="minorHAnsi" w:cstheme="minorHAnsi"/>
          <w:bCs/>
          <w:sz w:val="22"/>
          <w:szCs w:val="22"/>
        </w:rPr>
        <w:t>(Nazwa i adres wykonawcy)</w:t>
      </w:r>
    </w:p>
    <w:p w14:paraId="1B324736" w14:textId="77777777" w:rsidR="007F76E2" w:rsidRPr="00D12045" w:rsidRDefault="00466146" w:rsidP="007F76E2">
      <w:pPr>
        <w:spacing w:before="240" w:after="240"/>
        <w:rPr>
          <w:rFonts w:asciiTheme="minorHAnsi" w:hAnsiTheme="minorHAnsi" w:cstheme="minorHAnsi"/>
          <w:b/>
          <w:spacing w:val="2"/>
          <w:sz w:val="22"/>
          <w:szCs w:val="22"/>
          <w:lang w:eastAsia="pl-PL"/>
        </w:rPr>
      </w:pPr>
      <w:r w:rsidRPr="00D12045">
        <w:rPr>
          <w:rFonts w:asciiTheme="minorHAnsi" w:hAnsiTheme="minorHAnsi" w:cstheme="minorHAnsi"/>
          <w:b/>
          <w:spacing w:val="2"/>
          <w:sz w:val="22"/>
          <w:szCs w:val="22"/>
          <w:lang w:eastAsia="pl-PL"/>
        </w:rPr>
        <w:t>Adres e-mail__________________________________________________</w:t>
      </w:r>
    </w:p>
    <w:p w14:paraId="72E29710" w14:textId="77777777" w:rsidR="00446FB4" w:rsidRPr="00D12045" w:rsidRDefault="00446FB4" w:rsidP="007F76E2">
      <w:pPr>
        <w:spacing w:before="240" w:after="240"/>
        <w:rPr>
          <w:rFonts w:asciiTheme="minorHAnsi" w:hAnsiTheme="minorHAnsi" w:cstheme="minorHAnsi"/>
          <w:b/>
          <w:spacing w:val="2"/>
          <w:sz w:val="22"/>
          <w:szCs w:val="22"/>
          <w:lang w:eastAsia="pl-PL"/>
        </w:rPr>
      </w:pPr>
      <w:r w:rsidRPr="00D12045">
        <w:rPr>
          <w:rFonts w:asciiTheme="minorHAnsi" w:hAnsiTheme="minorHAnsi" w:cstheme="minorHAnsi"/>
          <w:b/>
          <w:spacing w:val="2"/>
          <w:sz w:val="22"/>
          <w:szCs w:val="22"/>
          <w:lang w:eastAsia="pl-PL"/>
        </w:rPr>
        <w:t>Telefon: _____________________________________________________</w:t>
      </w:r>
    </w:p>
    <w:p w14:paraId="79CA46B5" w14:textId="77777777" w:rsidR="00D640E7" w:rsidRPr="00D12045" w:rsidRDefault="00D640E7" w:rsidP="007F76E2">
      <w:pPr>
        <w:spacing w:before="240" w:after="240"/>
        <w:rPr>
          <w:rFonts w:asciiTheme="minorHAnsi" w:hAnsiTheme="minorHAnsi" w:cstheme="minorHAnsi"/>
          <w:bCs/>
          <w:sz w:val="22"/>
          <w:szCs w:val="22"/>
        </w:rPr>
      </w:pPr>
      <w:r w:rsidRPr="00D12045">
        <w:rPr>
          <w:rFonts w:asciiTheme="minorHAnsi" w:hAnsiTheme="minorHAnsi" w:cstheme="minorHAnsi"/>
          <w:bCs/>
          <w:sz w:val="22"/>
          <w:szCs w:val="22"/>
        </w:rPr>
        <w:t>NIP:_________________________________________________________</w:t>
      </w:r>
    </w:p>
    <w:p w14:paraId="60077E5F" w14:textId="77777777" w:rsidR="007F76E2" w:rsidRPr="00D12045" w:rsidRDefault="007F76E2" w:rsidP="0075014E">
      <w:pPr>
        <w:spacing w:before="240" w:after="24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D12045">
        <w:rPr>
          <w:rFonts w:asciiTheme="minorHAnsi" w:hAnsiTheme="minorHAnsi" w:cstheme="minorHAnsi"/>
          <w:bCs/>
          <w:sz w:val="22"/>
          <w:szCs w:val="22"/>
        </w:rPr>
        <w:t>_______________________</w:t>
      </w:r>
      <w:r w:rsidR="0075014E" w:rsidRPr="00D12045">
        <w:rPr>
          <w:rFonts w:asciiTheme="minorHAnsi" w:hAnsiTheme="minorHAnsi" w:cstheme="minorHAnsi"/>
          <w:bCs/>
          <w:sz w:val="22"/>
          <w:szCs w:val="22"/>
        </w:rPr>
        <w:t>________, dnia _____________ r.</w:t>
      </w:r>
    </w:p>
    <w:p w14:paraId="1A87DCA7" w14:textId="77777777" w:rsidR="007F76E2" w:rsidRPr="00D12045" w:rsidRDefault="00DF5FB9" w:rsidP="00DF5FB9">
      <w:pPr>
        <w:spacing w:before="240" w:after="24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12045">
        <w:rPr>
          <w:rFonts w:asciiTheme="minorHAnsi" w:hAnsiTheme="minorHAnsi" w:cstheme="minorHAnsi"/>
          <w:b/>
          <w:bCs/>
          <w:sz w:val="22"/>
          <w:szCs w:val="22"/>
        </w:rPr>
        <w:t>OFERTA</w:t>
      </w:r>
    </w:p>
    <w:p w14:paraId="08F0D340" w14:textId="50B4B414" w:rsidR="00D12045" w:rsidRPr="00D12045" w:rsidRDefault="00D12045" w:rsidP="00D1204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2045">
        <w:rPr>
          <w:rFonts w:asciiTheme="minorHAnsi" w:hAnsiTheme="minorHAnsi" w:cstheme="minorHAnsi"/>
          <w:sz w:val="22"/>
          <w:szCs w:val="22"/>
        </w:rPr>
        <w:t>Skarb Państwa - Państwowe Gospodarstwo Leśne Lasy Państwowe Nadleśnictwo Lwówek Śląski</w:t>
      </w:r>
    </w:p>
    <w:p w14:paraId="19E4FA92" w14:textId="77777777" w:rsidR="00D12045" w:rsidRPr="00D12045" w:rsidRDefault="00D12045" w:rsidP="00D1204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2045">
        <w:rPr>
          <w:rFonts w:asciiTheme="minorHAnsi" w:hAnsiTheme="minorHAnsi" w:cstheme="minorHAnsi"/>
          <w:sz w:val="22"/>
          <w:szCs w:val="22"/>
        </w:rPr>
        <w:t>ul. Obrońców Pokoju 2, 59 - 600 Lwówek Śląski.</w:t>
      </w:r>
    </w:p>
    <w:p w14:paraId="52767D5B" w14:textId="54D2C078" w:rsidR="00D12045" w:rsidRDefault="007F76E2" w:rsidP="00D12045">
      <w:pPr>
        <w:pBdr>
          <w:bottom w:val="single" w:sz="8" w:space="3" w:color="000000"/>
        </w:pBd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D12045">
        <w:rPr>
          <w:rFonts w:asciiTheme="minorHAnsi" w:hAnsiTheme="minorHAnsi" w:cstheme="minorHAnsi"/>
          <w:bCs/>
          <w:sz w:val="22"/>
          <w:szCs w:val="22"/>
        </w:rPr>
        <w:t xml:space="preserve">Odpowiadając na ogłoszenie o </w:t>
      </w:r>
      <w:r w:rsidR="003F467E" w:rsidRPr="00D12045">
        <w:rPr>
          <w:rFonts w:asciiTheme="minorHAnsi" w:hAnsiTheme="minorHAnsi" w:cstheme="minorHAnsi"/>
          <w:bCs/>
          <w:sz w:val="22"/>
          <w:szCs w:val="22"/>
        </w:rPr>
        <w:t xml:space="preserve">zamówieniu w trybie podstawowym </w:t>
      </w:r>
      <w:r w:rsidR="00D12045">
        <w:rPr>
          <w:rFonts w:asciiTheme="minorHAnsi" w:hAnsiTheme="minorHAnsi" w:cstheme="minorHAnsi"/>
          <w:bCs/>
          <w:sz w:val="22"/>
          <w:szCs w:val="22"/>
        </w:rPr>
        <w:t>be</w:t>
      </w:r>
      <w:r w:rsidR="00D640E7" w:rsidRPr="00D12045">
        <w:rPr>
          <w:rFonts w:asciiTheme="minorHAnsi" w:hAnsiTheme="minorHAnsi" w:cstheme="minorHAnsi"/>
          <w:bCs/>
          <w:sz w:val="22"/>
          <w:szCs w:val="22"/>
        </w:rPr>
        <w:t>z możliwości</w:t>
      </w:r>
      <w:r w:rsidR="003F467E" w:rsidRPr="00D12045">
        <w:rPr>
          <w:rFonts w:asciiTheme="minorHAnsi" w:hAnsiTheme="minorHAnsi" w:cstheme="minorHAnsi"/>
          <w:bCs/>
          <w:sz w:val="22"/>
          <w:szCs w:val="22"/>
        </w:rPr>
        <w:t xml:space="preserve"> negocjacji pn.:</w:t>
      </w:r>
    </w:p>
    <w:p w14:paraId="153C2AF5" w14:textId="77777777" w:rsidR="00065881" w:rsidRPr="00065881" w:rsidRDefault="003F467E" w:rsidP="00065881">
      <w:pPr>
        <w:pBdr>
          <w:bottom w:val="single" w:sz="8" w:space="3" w:color="000000"/>
        </w:pBdr>
        <w:spacing w:line="360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D12045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0" w:name="_Hlk219278091"/>
      <w:r w:rsidR="00D12045" w:rsidRPr="00D12045">
        <w:rPr>
          <w:rFonts w:asciiTheme="minorHAnsi" w:hAnsiTheme="minorHAnsi" w:cstheme="minorHAnsi"/>
          <w:b/>
          <w:i/>
          <w:sz w:val="22"/>
          <w:szCs w:val="22"/>
        </w:rPr>
        <w:t>„</w:t>
      </w:r>
      <w:bookmarkStart w:id="1" w:name="_Hlk219278070"/>
      <w:r w:rsidR="00065881" w:rsidRPr="00065881">
        <w:rPr>
          <w:rFonts w:asciiTheme="minorHAnsi" w:hAnsiTheme="minorHAnsi" w:cstheme="minorHAnsi"/>
          <w:b/>
          <w:i/>
          <w:sz w:val="22"/>
          <w:szCs w:val="22"/>
        </w:rPr>
        <w:t xml:space="preserve">Usługa monitoringu przeciwpożarowego obszarów leśnych </w:t>
      </w:r>
      <w:bookmarkEnd w:id="0"/>
    </w:p>
    <w:p w14:paraId="0C483363" w14:textId="4C100E6B" w:rsidR="00D12045" w:rsidRPr="00D12045" w:rsidRDefault="00065881" w:rsidP="00065881">
      <w:pPr>
        <w:pBdr>
          <w:bottom w:val="single" w:sz="8" w:space="3" w:color="000000"/>
        </w:pBdr>
        <w:spacing w:line="360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065881">
        <w:rPr>
          <w:rFonts w:asciiTheme="minorHAnsi" w:hAnsiTheme="minorHAnsi" w:cstheme="minorHAnsi"/>
          <w:b/>
          <w:i/>
          <w:sz w:val="22"/>
          <w:szCs w:val="22"/>
        </w:rPr>
        <w:t xml:space="preserve">Nadleśnictwa Lwówek Śląski w </w:t>
      </w:r>
      <w:r w:rsidR="0096562F">
        <w:rPr>
          <w:rFonts w:asciiTheme="minorHAnsi" w:hAnsiTheme="minorHAnsi" w:cstheme="minorHAnsi"/>
          <w:b/>
          <w:i/>
          <w:sz w:val="22"/>
          <w:szCs w:val="22"/>
        </w:rPr>
        <w:t>roku 2026</w:t>
      </w:r>
      <w:r w:rsidR="00D12045" w:rsidRPr="00D12045">
        <w:rPr>
          <w:rFonts w:asciiTheme="minorHAnsi" w:hAnsiTheme="minorHAnsi" w:cstheme="minorHAnsi"/>
          <w:b/>
          <w:i/>
          <w:sz w:val="22"/>
          <w:szCs w:val="22"/>
        </w:rPr>
        <w:t>”</w:t>
      </w:r>
    </w:p>
    <w:bookmarkEnd w:id="1"/>
    <w:p w14:paraId="35AAC7A7" w14:textId="48E80F51" w:rsidR="00E473B0" w:rsidRPr="00D12045" w:rsidRDefault="00E473B0" w:rsidP="00E473B0">
      <w:pPr>
        <w:pStyle w:val="Lista"/>
        <w:spacing w:before="24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3BA17F3" w14:textId="77777777" w:rsidR="0018603A" w:rsidRPr="00D12045" w:rsidRDefault="003F467E" w:rsidP="003F467E">
      <w:pPr>
        <w:spacing w:before="240" w:after="2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1204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F76E2" w:rsidRPr="00D12045">
        <w:rPr>
          <w:rFonts w:asciiTheme="minorHAnsi" w:hAnsiTheme="minorHAnsi" w:cstheme="minorHAnsi"/>
          <w:bCs/>
          <w:sz w:val="22"/>
          <w:szCs w:val="22"/>
        </w:rPr>
        <w:t xml:space="preserve">składamy niniejszym ofertę </w:t>
      </w:r>
      <w:r w:rsidRPr="00D12045">
        <w:rPr>
          <w:rFonts w:asciiTheme="minorHAnsi" w:hAnsiTheme="minorHAnsi" w:cstheme="minorHAnsi"/>
          <w:bCs/>
          <w:sz w:val="22"/>
          <w:szCs w:val="22"/>
        </w:rPr>
        <w:t>:</w:t>
      </w:r>
    </w:p>
    <w:p w14:paraId="4535ADA7" w14:textId="3C42903D" w:rsidR="00AB48F5" w:rsidRDefault="0018603A" w:rsidP="004F3106">
      <w:pPr>
        <w:spacing w:before="240" w:after="240"/>
        <w:rPr>
          <w:rFonts w:asciiTheme="minorHAnsi" w:hAnsiTheme="minorHAnsi" w:cstheme="minorHAnsi"/>
          <w:bCs/>
          <w:sz w:val="22"/>
          <w:szCs w:val="22"/>
        </w:rPr>
      </w:pPr>
      <w:r w:rsidRPr="00D12045">
        <w:rPr>
          <w:rFonts w:asciiTheme="minorHAnsi" w:hAnsiTheme="minorHAnsi" w:cstheme="minorHAnsi"/>
          <w:bCs/>
          <w:sz w:val="22"/>
          <w:szCs w:val="22"/>
        </w:rPr>
        <w:t xml:space="preserve">1. </w:t>
      </w:r>
      <w:r w:rsidRPr="00D12045">
        <w:rPr>
          <w:rFonts w:asciiTheme="minorHAnsi" w:hAnsiTheme="minorHAnsi" w:cstheme="minorHAnsi"/>
          <w:bCs/>
          <w:sz w:val="22"/>
          <w:szCs w:val="22"/>
        </w:rPr>
        <w:tab/>
        <w:t>Za wykonanie przedmiotu zamówienia oferujemy n</w:t>
      </w:r>
      <w:r w:rsidR="00AB48F5" w:rsidRPr="00D12045">
        <w:rPr>
          <w:rFonts w:asciiTheme="minorHAnsi" w:hAnsiTheme="minorHAnsi" w:cstheme="minorHAnsi"/>
          <w:bCs/>
          <w:sz w:val="22"/>
          <w:szCs w:val="22"/>
        </w:rPr>
        <w:t>astępując</w:t>
      </w:r>
      <w:r w:rsidR="001E26B5" w:rsidRPr="00D12045">
        <w:rPr>
          <w:rFonts w:asciiTheme="minorHAnsi" w:hAnsiTheme="minorHAnsi" w:cstheme="minorHAnsi"/>
          <w:bCs/>
          <w:sz w:val="22"/>
          <w:szCs w:val="22"/>
        </w:rPr>
        <w:t>ą cenę</w:t>
      </w:r>
      <w:r w:rsidR="00AB48F5" w:rsidRPr="00D12045">
        <w:rPr>
          <w:rFonts w:asciiTheme="minorHAnsi" w:hAnsiTheme="minorHAnsi" w:cstheme="minorHAnsi"/>
          <w:bCs/>
          <w:sz w:val="22"/>
          <w:szCs w:val="22"/>
        </w:rPr>
        <w:t>:</w:t>
      </w:r>
      <w:r w:rsidR="00E528FF" w:rsidRPr="00D12045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0A43EDD" w14:textId="77777777" w:rsidR="00D4504A" w:rsidRDefault="00D4504A" w:rsidP="004F3106">
      <w:pPr>
        <w:spacing w:before="240" w:after="240"/>
        <w:rPr>
          <w:rFonts w:asciiTheme="minorHAnsi" w:hAnsiTheme="minorHAnsi" w:cstheme="minorHAnsi"/>
          <w:bCs/>
          <w:sz w:val="22"/>
          <w:szCs w:val="22"/>
        </w:rPr>
      </w:pPr>
    </w:p>
    <w:p w14:paraId="62FCE125" w14:textId="12823454" w:rsidR="007802CC" w:rsidRDefault="00F41868" w:rsidP="007802CC">
      <w:pPr>
        <w:spacing w:before="240" w:after="240"/>
        <w:ind w:firstLine="708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Całkowita wartość netto oferty wynosi:………………………………………………………</w:t>
      </w:r>
    </w:p>
    <w:p w14:paraId="68B33316" w14:textId="470341B7" w:rsidR="007802CC" w:rsidRPr="007802CC" w:rsidRDefault="007802CC" w:rsidP="007802CC">
      <w:pPr>
        <w:spacing w:before="240" w:after="240"/>
        <w:ind w:firstLine="708"/>
        <w:rPr>
          <w:rFonts w:asciiTheme="minorHAnsi" w:hAnsiTheme="minorHAnsi" w:cstheme="minorHAnsi"/>
          <w:bCs/>
          <w:sz w:val="22"/>
          <w:szCs w:val="22"/>
        </w:rPr>
      </w:pPr>
      <w:r w:rsidRPr="007802CC">
        <w:rPr>
          <w:rFonts w:asciiTheme="minorHAnsi" w:hAnsiTheme="minorHAnsi" w:cstheme="minorHAnsi"/>
          <w:bCs/>
          <w:sz w:val="22"/>
          <w:szCs w:val="22"/>
        </w:rPr>
        <w:t>Łączna wartość brutto oferty wynosi: ……………………………………………….……………….</w:t>
      </w:r>
    </w:p>
    <w:p w14:paraId="685485D6" w14:textId="77777777" w:rsidR="007802CC" w:rsidRPr="007802CC" w:rsidRDefault="007802CC" w:rsidP="007802CC">
      <w:pPr>
        <w:spacing w:before="240" w:after="240"/>
        <w:ind w:firstLine="708"/>
        <w:rPr>
          <w:rFonts w:asciiTheme="minorHAnsi" w:hAnsiTheme="minorHAnsi" w:cstheme="minorHAnsi"/>
          <w:bCs/>
          <w:sz w:val="22"/>
          <w:szCs w:val="22"/>
        </w:rPr>
      </w:pPr>
      <w:r w:rsidRPr="007802CC">
        <w:rPr>
          <w:rFonts w:asciiTheme="minorHAnsi" w:hAnsiTheme="minorHAnsi" w:cstheme="minorHAnsi"/>
          <w:bCs/>
          <w:sz w:val="22"/>
          <w:szCs w:val="22"/>
        </w:rPr>
        <w:t>Słownie: …………………………………………………………………………………………………</w:t>
      </w:r>
    </w:p>
    <w:p w14:paraId="0E74D2F1" w14:textId="3379140F" w:rsidR="00177ED0" w:rsidRDefault="007802CC" w:rsidP="007802CC">
      <w:pPr>
        <w:spacing w:before="240" w:after="240"/>
        <w:ind w:firstLine="708"/>
        <w:rPr>
          <w:rFonts w:asciiTheme="minorHAnsi" w:hAnsiTheme="minorHAnsi" w:cstheme="minorHAnsi"/>
          <w:bCs/>
          <w:sz w:val="22"/>
          <w:szCs w:val="22"/>
        </w:rPr>
      </w:pPr>
      <w:r w:rsidRPr="007802CC">
        <w:rPr>
          <w:rFonts w:asciiTheme="minorHAnsi" w:hAnsiTheme="minorHAnsi" w:cstheme="minorHAnsi"/>
          <w:bCs/>
          <w:sz w:val="22"/>
          <w:szCs w:val="22"/>
        </w:rPr>
        <w:t>W tym podatek VAT: ………………………………………. .</w:t>
      </w:r>
    </w:p>
    <w:p w14:paraId="12226A4C" w14:textId="225E726E" w:rsidR="006B0FAC" w:rsidRPr="00F41868" w:rsidRDefault="00F33824" w:rsidP="00F41868">
      <w:pPr>
        <w:spacing w:before="240" w:after="240"/>
        <w:ind w:left="709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2</w:t>
      </w:r>
      <w:r w:rsidR="0018603A" w:rsidRPr="00D12045">
        <w:rPr>
          <w:rFonts w:asciiTheme="minorHAnsi" w:hAnsiTheme="minorHAnsi" w:cstheme="minorHAnsi"/>
          <w:bCs/>
          <w:sz w:val="22"/>
          <w:szCs w:val="22"/>
        </w:rPr>
        <w:t>.</w:t>
      </w:r>
      <w:r w:rsidR="0018603A" w:rsidRPr="00D12045">
        <w:rPr>
          <w:rFonts w:asciiTheme="minorHAnsi" w:hAnsiTheme="minorHAnsi" w:cstheme="minorHAnsi"/>
          <w:bCs/>
          <w:sz w:val="22"/>
          <w:szCs w:val="22"/>
        </w:rPr>
        <w:tab/>
      </w:r>
      <w:r w:rsidR="0018603A" w:rsidRPr="00D12045">
        <w:rPr>
          <w:rFonts w:asciiTheme="minorHAnsi" w:hAnsiTheme="minorHAnsi" w:cstheme="minorHAnsi"/>
          <w:b/>
          <w:bCs/>
          <w:sz w:val="22"/>
          <w:szCs w:val="22"/>
        </w:rPr>
        <w:t>Oświadczamy,</w:t>
      </w:r>
      <w:r w:rsidR="0018603A" w:rsidRPr="00D12045">
        <w:rPr>
          <w:rFonts w:asciiTheme="minorHAnsi" w:hAnsiTheme="minorHAnsi" w:cstheme="minorHAnsi"/>
          <w:bCs/>
          <w:sz w:val="22"/>
          <w:szCs w:val="22"/>
        </w:rPr>
        <w:t xml:space="preserve"> że zapoznaliśmy się ze specyfikacją warunków zamówienia, w tym także </w:t>
      </w:r>
      <w:r w:rsidR="00744FF0" w:rsidRPr="00D12045">
        <w:rPr>
          <w:rFonts w:asciiTheme="minorHAnsi" w:hAnsiTheme="minorHAnsi" w:cstheme="minorHAnsi"/>
          <w:bCs/>
          <w:sz w:val="22"/>
          <w:szCs w:val="22"/>
        </w:rPr>
        <w:t xml:space="preserve">istotnymi postanowieniami </w:t>
      </w:r>
      <w:r w:rsidR="0018603A" w:rsidRPr="00D12045">
        <w:rPr>
          <w:rFonts w:asciiTheme="minorHAnsi" w:hAnsiTheme="minorHAnsi" w:cstheme="minorHAnsi"/>
          <w:bCs/>
          <w:sz w:val="22"/>
          <w:szCs w:val="22"/>
        </w:rPr>
        <w:t xml:space="preserve"> umowy i uzyskaliśmy wszelkie informacje niezbędne do przygotowania niniejszej oferty</w:t>
      </w:r>
      <w:r w:rsidR="00AB48F5" w:rsidRPr="00D12045">
        <w:rPr>
          <w:rFonts w:asciiTheme="minorHAnsi" w:hAnsiTheme="minorHAnsi" w:cstheme="minorHAnsi"/>
          <w:bCs/>
          <w:sz w:val="22"/>
          <w:szCs w:val="22"/>
        </w:rPr>
        <w:t>, uważamy się za związanych niniejszą ofertą przez czas wskazany w specyfikacji warunków zamówienia</w:t>
      </w:r>
      <w:r w:rsidR="0018603A" w:rsidRPr="00D12045">
        <w:rPr>
          <w:rFonts w:asciiTheme="minorHAnsi" w:hAnsiTheme="minorHAnsi" w:cstheme="minorHAnsi"/>
          <w:bCs/>
          <w:sz w:val="22"/>
          <w:szCs w:val="22"/>
        </w:rPr>
        <w:t xml:space="preserve">. W przypadku wyboru naszej oferty zobowiązujemy się do zawarcia umowy zgodnej z niniejszą ofertą, na warunkach określonych w specyfikacji warunków zamówienia oraz w miejscu i terminie wyznaczonym przez Zamawiającego, a przed zawarciem umowy </w:t>
      </w:r>
      <w:r w:rsidR="0018603A" w:rsidRPr="00D12045">
        <w:rPr>
          <w:rFonts w:asciiTheme="minorHAnsi" w:hAnsiTheme="minorHAnsi" w:cstheme="minorHAnsi"/>
          <w:b/>
          <w:bCs/>
          <w:sz w:val="22"/>
          <w:szCs w:val="22"/>
        </w:rPr>
        <w:t>wniesienia zabezpieczenia należytego wykonania umowy.</w:t>
      </w:r>
      <w:r w:rsidR="0018603A" w:rsidRPr="00D1204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EBA3D52" w14:textId="0E2B6D8D" w:rsidR="0018603A" w:rsidRPr="00D12045" w:rsidRDefault="00F41868" w:rsidP="0018603A">
      <w:pPr>
        <w:spacing w:before="240" w:after="240"/>
        <w:ind w:left="709" w:hanging="709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3</w:t>
      </w:r>
      <w:r w:rsidR="0018603A" w:rsidRPr="00D12045">
        <w:rPr>
          <w:rFonts w:asciiTheme="minorHAnsi" w:hAnsiTheme="minorHAnsi" w:cstheme="minorHAnsi"/>
          <w:bCs/>
          <w:sz w:val="22"/>
          <w:szCs w:val="22"/>
        </w:rPr>
        <w:t>.</w:t>
      </w:r>
      <w:r w:rsidR="0018603A" w:rsidRPr="00D12045">
        <w:rPr>
          <w:rFonts w:asciiTheme="minorHAnsi" w:hAnsiTheme="minorHAnsi" w:cstheme="minorHAnsi"/>
          <w:bCs/>
          <w:sz w:val="22"/>
          <w:szCs w:val="22"/>
        </w:rPr>
        <w:tab/>
        <w:t>Wszelką korespondencję w sprawie niniejszego postępowania należy kierować na:</w:t>
      </w:r>
    </w:p>
    <w:p w14:paraId="4537706C" w14:textId="1F70BBB1" w:rsidR="001B089E" w:rsidRPr="00F41868" w:rsidRDefault="0018603A" w:rsidP="00F41868">
      <w:pPr>
        <w:spacing w:before="240" w:after="240"/>
        <w:ind w:left="709"/>
        <w:rPr>
          <w:rFonts w:asciiTheme="minorHAnsi" w:hAnsiTheme="minorHAnsi" w:cstheme="minorHAnsi"/>
          <w:b/>
          <w:bCs/>
          <w:sz w:val="22"/>
          <w:szCs w:val="22"/>
        </w:rPr>
      </w:pPr>
      <w:r w:rsidRPr="00D12045">
        <w:rPr>
          <w:rFonts w:asciiTheme="minorHAnsi" w:hAnsiTheme="minorHAnsi" w:cstheme="minorHAnsi"/>
          <w:b/>
          <w:bCs/>
          <w:sz w:val="22"/>
          <w:szCs w:val="22"/>
        </w:rPr>
        <w:t>e-mail: ___________________________________________________________________</w:t>
      </w:r>
    </w:p>
    <w:p w14:paraId="193A4A50" w14:textId="77777777" w:rsidR="001B089E" w:rsidRDefault="001B089E" w:rsidP="00D055A3">
      <w:pPr>
        <w:suppressAutoHyphens w:val="0"/>
        <w:spacing w:before="240" w:after="24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B9D703A" w14:textId="492304B4" w:rsidR="0018603A" w:rsidRPr="00D12045" w:rsidRDefault="00F41868" w:rsidP="00F41868">
      <w:pPr>
        <w:suppressAutoHyphens w:val="0"/>
        <w:spacing w:before="240" w:after="240"/>
        <w:ind w:left="709" w:hanging="709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4</w:t>
      </w:r>
      <w:r w:rsidR="0018603A" w:rsidRPr="00D12045">
        <w:rPr>
          <w:rFonts w:asciiTheme="minorHAnsi" w:hAnsiTheme="minorHAnsi" w:cstheme="minorHAnsi"/>
          <w:bCs/>
          <w:sz w:val="22"/>
          <w:szCs w:val="22"/>
        </w:rPr>
        <w:t xml:space="preserve">. </w:t>
      </w:r>
      <w:r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18603A" w:rsidRPr="00D12045">
        <w:rPr>
          <w:rFonts w:asciiTheme="minorHAnsi" w:eastAsia="Calibri" w:hAnsiTheme="minorHAnsi" w:cstheme="minorHAnsi"/>
          <w:sz w:val="22"/>
          <w:szCs w:val="22"/>
          <w:lang w:eastAsia="en-US"/>
        </w:rPr>
        <w:t>Oświadczam (-my), że zapoznałam/em/(liśmy) się z kl</w:t>
      </w:r>
      <w:r w:rsidR="00EC6FA3" w:rsidRPr="00D12045">
        <w:rPr>
          <w:rFonts w:asciiTheme="minorHAnsi" w:eastAsia="Calibri" w:hAnsiTheme="minorHAnsi" w:cstheme="minorHAnsi"/>
          <w:sz w:val="22"/>
          <w:szCs w:val="22"/>
          <w:lang w:eastAsia="en-US"/>
        </w:rPr>
        <w:t>auzulą informacyjną zawartą w S</w:t>
      </w:r>
      <w:r w:rsidR="0018603A" w:rsidRPr="00D12045">
        <w:rPr>
          <w:rFonts w:asciiTheme="minorHAnsi" w:eastAsia="Calibri" w:hAnsiTheme="minorHAnsi" w:cstheme="minorHAnsi"/>
          <w:sz w:val="22"/>
          <w:szCs w:val="22"/>
          <w:lang w:eastAsia="en-US"/>
        </w:rPr>
        <w:t>WZ/  oraz wypełniłem/łam/(liśmy) obowiązki informacyjne przewidziane w art. 13 lub art. 14 RODO</w:t>
      </w:r>
      <w:r w:rsidR="0018603A" w:rsidRPr="00D12045">
        <w:rPr>
          <w:rFonts w:asciiTheme="minorHAnsi" w:eastAsia="Calibri" w:hAnsiTheme="minorHAnsi" w:cstheme="minorHAnsi"/>
          <w:sz w:val="22"/>
          <w:szCs w:val="22"/>
          <w:vertAlign w:val="superscript"/>
          <w:lang w:eastAsia="en-US"/>
        </w:rPr>
        <w:t>1)</w:t>
      </w:r>
      <w:r w:rsidR="0018603A" w:rsidRPr="00D1204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wobec osób fizycznych, od których dane osobowe bezpośrednio lub pośrednio pozyskałem w celu ubiegania się o udzielenie</w:t>
      </w:r>
      <w:r w:rsidR="0018603A" w:rsidRPr="00D1204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8603A" w:rsidRPr="00D12045">
        <w:rPr>
          <w:rFonts w:asciiTheme="minorHAnsi" w:eastAsia="Calibri" w:hAnsiTheme="minorHAnsi" w:cstheme="minorHAnsi"/>
          <w:sz w:val="22"/>
          <w:szCs w:val="22"/>
          <w:lang w:eastAsia="en-US"/>
        </w:rPr>
        <w:t>zamówienia publicznego w niniejszym postępowaniu.</w:t>
      </w:r>
      <w:r w:rsidR="00BE75B1" w:rsidRPr="00D12045">
        <w:rPr>
          <w:rFonts w:asciiTheme="minorHAnsi" w:eastAsia="Calibri" w:hAnsiTheme="minorHAnsi" w:cstheme="minorHAnsi"/>
          <w:sz w:val="22"/>
          <w:szCs w:val="22"/>
          <w:vertAlign w:val="superscript"/>
          <w:lang w:eastAsia="en-US"/>
        </w:rPr>
        <w:t>2</w:t>
      </w:r>
    </w:p>
    <w:p w14:paraId="41E73B95" w14:textId="77777777" w:rsidR="0018603A" w:rsidRPr="00D12045" w:rsidRDefault="0018603A" w:rsidP="0018603A">
      <w:pPr>
        <w:suppressAutoHyphens w:val="0"/>
        <w:autoSpaceDE w:val="0"/>
        <w:autoSpaceDN w:val="0"/>
        <w:adjustRightInd w:val="0"/>
        <w:ind w:left="709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2045">
        <w:rPr>
          <w:rFonts w:asciiTheme="minorHAnsi" w:eastAsia="Calibri" w:hAnsiTheme="minorHAnsi" w:cstheme="minorHAnsi"/>
          <w:sz w:val="22"/>
          <w:szCs w:val="22"/>
          <w:vertAlign w:val="superscript"/>
          <w:lang w:eastAsia="en-US"/>
        </w:rPr>
        <w:lastRenderedPageBreak/>
        <w:t>1)</w:t>
      </w:r>
      <w:r w:rsidRPr="00D1204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Rozporządzenie Parlamentu Europejskiego i Rady (UE) 2016/679 z dnia 27 kwietnia 2016</w:t>
      </w:r>
    </w:p>
    <w:p w14:paraId="5EE5AD27" w14:textId="77777777" w:rsidR="0018603A" w:rsidRPr="00D12045" w:rsidRDefault="0018603A" w:rsidP="0018603A">
      <w:pPr>
        <w:suppressAutoHyphens w:val="0"/>
        <w:autoSpaceDE w:val="0"/>
        <w:autoSpaceDN w:val="0"/>
        <w:adjustRightInd w:val="0"/>
        <w:ind w:left="709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2045">
        <w:rPr>
          <w:rFonts w:asciiTheme="minorHAnsi" w:eastAsia="Calibri" w:hAnsiTheme="minorHAnsi" w:cstheme="minorHAnsi"/>
          <w:sz w:val="22"/>
          <w:szCs w:val="22"/>
          <w:lang w:eastAsia="en-US"/>
        </w:rPr>
        <w:t>r. w sprawie ochrony osób fizycznych w związku z przetwarzaniem danych osobowych i w</w:t>
      </w:r>
    </w:p>
    <w:p w14:paraId="2C308BD5" w14:textId="77777777" w:rsidR="0018603A" w:rsidRPr="00D12045" w:rsidRDefault="0018603A" w:rsidP="0018603A">
      <w:pPr>
        <w:suppressAutoHyphens w:val="0"/>
        <w:autoSpaceDE w:val="0"/>
        <w:autoSpaceDN w:val="0"/>
        <w:adjustRightInd w:val="0"/>
        <w:ind w:left="709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2045">
        <w:rPr>
          <w:rFonts w:asciiTheme="minorHAnsi" w:eastAsia="Calibri" w:hAnsiTheme="minorHAnsi" w:cstheme="minorHAnsi"/>
          <w:sz w:val="22"/>
          <w:szCs w:val="22"/>
          <w:lang w:eastAsia="en-US"/>
        </w:rPr>
        <w:t>sprawie swobodnego przepływu takich danych oraz uchylenia dyrektywy 95/46/WE</w:t>
      </w:r>
    </w:p>
    <w:p w14:paraId="5D713BF9" w14:textId="77777777" w:rsidR="0018603A" w:rsidRPr="00D12045" w:rsidRDefault="0018603A" w:rsidP="0018603A">
      <w:pPr>
        <w:suppressAutoHyphens w:val="0"/>
        <w:autoSpaceDE w:val="0"/>
        <w:autoSpaceDN w:val="0"/>
        <w:adjustRightInd w:val="0"/>
        <w:ind w:left="709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2045">
        <w:rPr>
          <w:rFonts w:asciiTheme="minorHAnsi" w:eastAsia="Calibri" w:hAnsiTheme="minorHAnsi" w:cstheme="minorHAnsi"/>
          <w:sz w:val="22"/>
          <w:szCs w:val="22"/>
          <w:lang w:eastAsia="en-US"/>
        </w:rPr>
        <w:t>(ogólne rozporządzenie o ochronie danych) (Dz. Urz. UE L 119 z 04.05.2016, str. 1).</w:t>
      </w:r>
    </w:p>
    <w:p w14:paraId="5C16B83D" w14:textId="77777777" w:rsidR="0018603A" w:rsidRPr="00D12045" w:rsidRDefault="0018603A" w:rsidP="0018603A">
      <w:pPr>
        <w:suppressAutoHyphens w:val="0"/>
        <w:autoSpaceDE w:val="0"/>
        <w:autoSpaceDN w:val="0"/>
        <w:adjustRightInd w:val="0"/>
        <w:ind w:left="709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EA6F4DE" w14:textId="77777777" w:rsidR="0018603A" w:rsidRPr="00D12045" w:rsidRDefault="0018603A" w:rsidP="0018603A">
      <w:pPr>
        <w:suppressAutoHyphens w:val="0"/>
        <w:autoSpaceDE w:val="0"/>
        <w:autoSpaceDN w:val="0"/>
        <w:adjustRightInd w:val="0"/>
        <w:ind w:left="709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2045">
        <w:rPr>
          <w:rFonts w:asciiTheme="minorHAnsi" w:eastAsia="Calibri" w:hAnsiTheme="minorHAnsi" w:cstheme="minorHAnsi"/>
          <w:sz w:val="22"/>
          <w:szCs w:val="22"/>
          <w:vertAlign w:val="superscript"/>
          <w:lang w:eastAsia="en-US"/>
        </w:rPr>
        <w:t>2)</w:t>
      </w:r>
      <w:r w:rsidRPr="00D1204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 przypadku gdy wykonawca nie przekazuje danych osobowych innych niż bezpośrednio</w:t>
      </w:r>
    </w:p>
    <w:p w14:paraId="160CDA64" w14:textId="77777777" w:rsidR="0018603A" w:rsidRPr="00D12045" w:rsidRDefault="0018603A" w:rsidP="0018603A">
      <w:pPr>
        <w:suppressAutoHyphens w:val="0"/>
        <w:autoSpaceDE w:val="0"/>
        <w:autoSpaceDN w:val="0"/>
        <w:adjustRightInd w:val="0"/>
        <w:ind w:left="709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2045">
        <w:rPr>
          <w:rFonts w:asciiTheme="minorHAnsi" w:eastAsia="Calibri" w:hAnsiTheme="minorHAnsi" w:cstheme="minorHAnsi"/>
          <w:sz w:val="22"/>
          <w:szCs w:val="22"/>
          <w:lang w:eastAsia="en-US"/>
        </w:rPr>
        <w:t>jego dotyczących lub zachodzi wyłączenie stosowania obowiązku informacyjnego,</w:t>
      </w:r>
    </w:p>
    <w:p w14:paraId="0622FDFB" w14:textId="77777777" w:rsidR="0018603A" w:rsidRPr="00D12045" w:rsidRDefault="0018603A" w:rsidP="0018603A">
      <w:pPr>
        <w:suppressAutoHyphens w:val="0"/>
        <w:autoSpaceDE w:val="0"/>
        <w:autoSpaceDN w:val="0"/>
        <w:adjustRightInd w:val="0"/>
        <w:ind w:left="709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2045">
        <w:rPr>
          <w:rFonts w:asciiTheme="minorHAnsi" w:eastAsia="Calibri" w:hAnsiTheme="minorHAnsi" w:cstheme="minorHAnsi"/>
          <w:sz w:val="22"/>
          <w:szCs w:val="22"/>
          <w:lang w:eastAsia="en-US"/>
        </w:rPr>
        <w:t>stosownie do art. 13 ust. 4 lub art. 14 ust. 5 RODO treści oświadczenia wykonawca nie</w:t>
      </w:r>
    </w:p>
    <w:p w14:paraId="07763CE3" w14:textId="77777777" w:rsidR="0018603A" w:rsidRPr="00D12045" w:rsidRDefault="0018603A" w:rsidP="0018603A">
      <w:pPr>
        <w:suppressAutoHyphens w:val="0"/>
        <w:spacing w:after="160" w:line="256" w:lineRule="auto"/>
        <w:ind w:left="709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2045">
        <w:rPr>
          <w:rFonts w:asciiTheme="minorHAnsi" w:eastAsia="Calibri" w:hAnsiTheme="minorHAnsi" w:cstheme="minorHAnsi"/>
          <w:sz w:val="22"/>
          <w:szCs w:val="22"/>
          <w:lang w:eastAsia="en-US"/>
        </w:rPr>
        <w:t>składa (usunięcie treści oświadczenia np. przez jego wykreślenie).</w:t>
      </w:r>
    </w:p>
    <w:p w14:paraId="58A4DC9E" w14:textId="338D1DC1" w:rsidR="0018603A" w:rsidRPr="00D12045" w:rsidRDefault="00F41868" w:rsidP="0018603A">
      <w:pPr>
        <w:spacing w:before="240" w:after="240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5</w:t>
      </w:r>
      <w:r w:rsidR="00AB48F5" w:rsidRPr="00D12045">
        <w:rPr>
          <w:rFonts w:asciiTheme="minorHAnsi" w:hAnsiTheme="minorHAnsi" w:cstheme="minorHAnsi"/>
          <w:bCs/>
          <w:sz w:val="22"/>
          <w:szCs w:val="22"/>
        </w:rPr>
        <w:t>.</w:t>
      </w:r>
      <w:r w:rsidR="008C32FE" w:rsidRPr="00D1204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8603A" w:rsidRPr="00D12045">
        <w:rPr>
          <w:rFonts w:asciiTheme="minorHAnsi" w:hAnsiTheme="minorHAnsi" w:cstheme="minorHAnsi"/>
          <w:bCs/>
          <w:sz w:val="22"/>
          <w:szCs w:val="22"/>
        </w:rPr>
        <w:t>Załącznikami do niniejszej oferty są:</w:t>
      </w:r>
    </w:p>
    <w:p w14:paraId="47B08D8A" w14:textId="77777777" w:rsidR="0018603A" w:rsidRPr="00D12045" w:rsidRDefault="0018603A" w:rsidP="0018603A">
      <w:pPr>
        <w:spacing w:before="240" w:after="240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1204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</w:t>
      </w:r>
    </w:p>
    <w:p w14:paraId="5B32AF70" w14:textId="77777777" w:rsidR="0018603A" w:rsidRPr="00D12045" w:rsidRDefault="0018603A" w:rsidP="0018603A">
      <w:pPr>
        <w:spacing w:before="240" w:after="240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1204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</w:t>
      </w:r>
    </w:p>
    <w:p w14:paraId="7A673903" w14:textId="77777777" w:rsidR="004F3106" w:rsidRPr="00D12045" w:rsidRDefault="004F3106" w:rsidP="0018603A">
      <w:pPr>
        <w:spacing w:before="240" w:after="240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5032CC9" w14:textId="77777777" w:rsidR="00357102" w:rsidRPr="00D12045" w:rsidRDefault="00357102" w:rsidP="00357102">
      <w:pPr>
        <w:spacing w:before="240" w:after="240"/>
        <w:ind w:left="48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12045">
        <w:rPr>
          <w:rFonts w:asciiTheme="minorHAnsi" w:hAnsiTheme="minorHAnsi" w:cstheme="minorHAnsi"/>
          <w:bCs/>
          <w:sz w:val="22"/>
          <w:szCs w:val="22"/>
        </w:rPr>
        <w:t>_________________________</w:t>
      </w:r>
    </w:p>
    <w:p w14:paraId="45DA0F3C" w14:textId="77777777" w:rsidR="00357102" w:rsidRPr="00D12045" w:rsidRDefault="00357102" w:rsidP="00357102">
      <w:pPr>
        <w:spacing w:before="240" w:after="240"/>
        <w:ind w:left="482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D12045">
        <w:rPr>
          <w:rFonts w:asciiTheme="minorHAnsi" w:hAnsiTheme="minorHAnsi" w:cstheme="minorHAnsi"/>
          <w:bCs/>
          <w:i/>
          <w:sz w:val="22"/>
          <w:szCs w:val="22"/>
        </w:rPr>
        <w:t>podpis</w:t>
      </w:r>
    </w:p>
    <w:p w14:paraId="59874012" w14:textId="77777777" w:rsidR="00BE75B1" w:rsidRPr="00D12045" w:rsidRDefault="00BE75B1" w:rsidP="00BE75B1">
      <w:pPr>
        <w:spacing w:before="240" w:after="240"/>
        <w:ind w:left="4820"/>
        <w:rPr>
          <w:rFonts w:asciiTheme="minorHAnsi" w:hAnsiTheme="minorHAnsi" w:cstheme="minorHAnsi"/>
          <w:bCs/>
          <w:i/>
          <w:color w:val="FF0000"/>
          <w:sz w:val="22"/>
          <w:szCs w:val="22"/>
        </w:rPr>
      </w:pPr>
    </w:p>
    <w:p w14:paraId="34B1D31F" w14:textId="77777777" w:rsidR="005C5571" w:rsidRPr="00D12045" w:rsidRDefault="005C5571" w:rsidP="005C5571">
      <w:pPr>
        <w:rPr>
          <w:rFonts w:asciiTheme="minorHAnsi" w:hAnsiTheme="minorHAnsi" w:cstheme="minorHAnsi"/>
          <w:bCs/>
          <w:i/>
          <w:sz w:val="22"/>
          <w:szCs w:val="22"/>
        </w:rPr>
      </w:pPr>
      <w:r w:rsidRPr="00D12045">
        <w:rPr>
          <w:rFonts w:asciiTheme="minorHAnsi" w:hAnsiTheme="minorHAnsi" w:cstheme="minorHAnsi"/>
          <w:bCs/>
          <w:i/>
          <w:sz w:val="22"/>
          <w:szCs w:val="22"/>
        </w:rPr>
        <w:t>Dokument musi być złożony  pod rygorem nieważności w formie elektronicznej, o której mowa w art. 78(1) KC (tj. podpisany kwalifikowanym podpisem elektronicznym), lub w postaci elektronicznej  opatrzonej podpisem zaufanym lub podpisem osobistym</w:t>
      </w:r>
    </w:p>
    <w:p w14:paraId="57E2E819" w14:textId="77777777" w:rsidR="001035CC" w:rsidRPr="00D12045" w:rsidRDefault="001035CC" w:rsidP="005F5321">
      <w:pPr>
        <w:ind w:right="70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1035CC" w:rsidRPr="00D12045" w:rsidSect="008218C4">
      <w:footerReference w:type="default" r:id="rId8"/>
      <w:footerReference w:type="first" r:id="rId9"/>
      <w:pgSz w:w="11905" w:h="16837"/>
      <w:pgMar w:top="567" w:right="70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16637" w14:textId="77777777" w:rsidR="001B4478" w:rsidRDefault="001B4478">
      <w:r>
        <w:separator/>
      </w:r>
    </w:p>
  </w:endnote>
  <w:endnote w:type="continuationSeparator" w:id="0">
    <w:p w14:paraId="10D87AE5" w14:textId="77777777" w:rsidR="001B4478" w:rsidRDefault="001B4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7E5E9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64C207E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892B7F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41875D90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8254D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18BD2F1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892B7F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3C282FEF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D2AC6" w14:textId="77777777" w:rsidR="001B4478" w:rsidRDefault="001B4478">
      <w:r>
        <w:separator/>
      </w:r>
    </w:p>
  </w:footnote>
  <w:footnote w:type="continuationSeparator" w:id="0">
    <w:p w14:paraId="6C543CCE" w14:textId="77777777" w:rsidR="001B4478" w:rsidRDefault="001B4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530E29"/>
    <w:multiLevelType w:val="hybridMultilevel"/>
    <w:tmpl w:val="DDC8C7B0"/>
    <w:lvl w:ilvl="0" w:tplc="EAAA246A">
      <w:numFmt w:val="bullet"/>
      <w:lvlText w:val=""/>
      <w:lvlJc w:val="left"/>
      <w:pPr>
        <w:ind w:left="1673" w:hanging="360"/>
      </w:pPr>
      <w:rPr>
        <w:rFonts w:ascii="Wingdings" w:eastAsia="Wingdings" w:hAnsi="Wingdings" w:cs="Wingdings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23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3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5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7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9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1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33" w:hanging="360"/>
      </w:pPr>
      <w:rPr>
        <w:rFonts w:ascii="Wingdings" w:hAnsi="Wingdings" w:hint="default"/>
      </w:rPr>
    </w:lvl>
  </w:abstractNum>
  <w:abstractNum w:abstractNumId="33" w15:restartNumberingAfterBreak="0">
    <w:nsid w:val="1F4560D2"/>
    <w:multiLevelType w:val="hybridMultilevel"/>
    <w:tmpl w:val="569AB51C"/>
    <w:lvl w:ilvl="0" w:tplc="7D3854A2">
      <w:start w:val="1"/>
      <w:numFmt w:val="decimal"/>
      <w:lvlText w:val="%1)"/>
      <w:lvlJc w:val="left"/>
      <w:pPr>
        <w:ind w:left="70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8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262659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9593011">
    <w:abstractNumId w:val="37"/>
    <w:lvlOverride w:ilvl="0">
      <w:startOverride w:val="1"/>
    </w:lvlOverride>
  </w:num>
  <w:num w:numId="3" w16cid:durableId="394815692">
    <w:abstractNumId w:val="36"/>
    <w:lvlOverride w:ilvl="0">
      <w:startOverride w:val="1"/>
    </w:lvlOverride>
  </w:num>
  <w:num w:numId="4" w16cid:durableId="616645729">
    <w:abstractNumId w:val="35"/>
    <w:lvlOverride w:ilvl="0">
      <w:startOverride w:val="1"/>
    </w:lvlOverride>
  </w:num>
  <w:num w:numId="5" w16cid:durableId="436486426">
    <w:abstractNumId w:val="33"/>
  </w:num>
  <w:num w:numId="6" w16cid:durableId="248395712">
    <w:abstractNumId w:val="38"/>
  </w:num>
  <w:num w:numId="7" w16cid:durableId="1212037160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F9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400"/>
    <w:rsid w:val="000566D7"/>
    <w:rsid w:val="00057230"/>
    <w:rsid w:val="00062F7C"/>
    <w:rsid w:val="00063AA5"/>
    <w:rsid w:val="00063AFF"/>
    <w:rsid w:val="0006486E"/>
    <w:rsid w:val="00064F6F"/>
    <w:rsid w:val="0006514F"/>
    <w:rsid w:val="00065881"/>
    <w:rsid w:val="000708CE"/>
    <w:rsid w:val="00070FDA"/>
    <w:rsid w:val="000741F9"/>
    <w:rsid w:val="00081839"/>
    <w:rsid w:val="00082197"/>
    <w:rsid w:val="0008241E"/>
    <w:rsid w:val="000824AD"/>
    <w:rsid w:val="00084111"/>
    <w:rsid w:val="00084DF2"/>
    <w:rsid w:val="0009111C"/>
    <w:rsid w:val="000911E1"/>
    <w:rsid w:val="00091245"/>
    <w:rsid w:val="000956FA"/>
    <w:rsid w:val="00095983"/>
    <w:rsid w:val="000A4391"/>
    <w:rsid w:val="000A53F8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5CC"/>
    <w:rsid w:val="00103989"/>
    <w:rsid w:val="00111524"/>
    <w:rsid w:val="00111526"/>
    <w:rsid w:val="00112579"/>
    <w:rsid w:val="00113A41"/>
    <w:rsid w:val="00115394"/>
    <w:rsid w:val="00115A3E"/>
    <w:rsid w:val="001163A3"/>
    <w:rsid w:val="00122CD6"/>
    <w:rsid w:val="0012412D"/>
    <w:rsid w:val="00124D55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721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F78"/>
    <w:rsid w:val="00174E66"/>
    <w:rsid w:val="00175321"/>
    <w:rsid w:val="00177D0B"/>
    <w:rsid w:val="00177ED0"/>
    <w:rsid w:val="00180C52"/>
    <w:rsid w:val="00181528"/>
    <w:rsid w:val="001815B3"/>
    <w:rsid w:val="001816D8"/>
    <w:rsid w:val="00183C4F"/>
    <w:rsid w:val="001852A1"/>
    <w:rsid w:val="001859A6"/>
    <w:rsid w:val="0018603A"/>
    <w:rsid w:val="00186667"/>
    <w:rsid w:val="00187047"/>
    <w:rsid w:val="00187EB0"/>
    <w:rsid w:val="00187F59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89E"/>
    <w:rsid w:val="001B0918"/>
    <w:rsid w:val="001B224A"/>
    <w:rsid w:val="001B4158"/>
    <w:rsid w:val="001B447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5D6"/>
    <w:rsid w:val="001D7446"/>
    <w:rsid w:val="001E0209"/>
    <w:rsid w:val="001E0ADF"/>
    <w:rsid w:val="001E26B5"/>
    <w:rsid w:val="001E2729"/>
    <w:rsid w:val="001E2E4F"/>
    <w:rsid w:val="001E334C"/>
    <w:rsid w:val="001E3CF4"/>
    <w:rsid w:val="001F078A"/>
    <w:rsid w:val="001F2D77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67F12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2BB5"/>
    <w:rsid w:val="00293F25"/>
    <w:rsid w:val="00295922"/>
    <w:rsid w:val="00295D98"/>
    <w:rsid w:val="0029617B"/>
    <w:rsid w:val="00296CF8"/>
    <w:rsid w:val="0029778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0027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3560"/>
    <w:rsid w:val="003039DF"/>
    <w:rsid w:val="003053D1"/>
    <w:rsid w:val="00307D89"/>
    <w:rsid w:val="0031048C"/>
    <w:rsid w:val="003125D8"/>
    <w:rsid w:val="00312C12"/>
    <w:rsid w:val="00313403"/>
    <w:rsid w:val="00313DD1"/>
    <w:rsid w:val="003150AF"/>
    <w:rsid w:val="003200FA"/>
    <w:rsid w:val="00321FF8"/>
    <w:rsid w:val="00322136"/>
    <w:rsid w:val="0032236D"/>
    <w:rsid w:val="00323063"/>
    <w:rsid w:val="00325C9D"/>
    <w:rsid w:val="003263A9"/>
    <w:rsid w:val="003265CE"/>
    <w:rsid w:val="0032667D"/>
    <w:rsid w:val="00327468"/>
    <w:rsid w:val="00333E5C"/>
    <w:rsid w:val="00333E7A"/>
    <w:rsid w:val="003358F3"/>
    <w:rsid w:val="00336101"/>
    <w:rsid w:val="00336F69"/>
    <w:rsid w:val="00340A5D"/>
    <w:rsid w:val="0034325F"/>
    <w:rsid w:val="00347082"/>
    <w:rsid w:val="003502EC"/>
    <w:rsid w:val="003505ED"/>
    <w:rsid w:val="00352755"/>
    <w:rsid w:val="0035299D"/>
    <w:rsid w:val="003537E3"/>
    <w:rsid w:val="00353BC1"/>
    <w:rsid w:val="00353CB4"/>
    <w:rsid w:val="003566F9"/>
    <w:rsid w:val="00357102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43AD"/>
    <w:rsid w:val="003B0127"/>
    <w:rsid w:val="003B1B0D"/>
    <w:rsid w:val="003B1C89"/>
    <w:rsid w:val="003B28B1"/>
    <w:rsid w:val="003B2A6C"/>
    <w:rsid w:val="003B314C"/>
    <w:rsid w:val="003B61A7"/>
    <w:rsid w:val="003B61BB"/>
    <w:rsid w:val="003C1610"/>
    <w:rsid w:val="003C425C"/>
    <w:rsid w:val="003C4BAD"/>
    <w:rsid w:val="003C5F20"/>
    <w:rsid w:val="003C61B6"/>
    <w:rsid w:val="003D132E"/>
    <w:rsid w:val="003D141C"/>
    <w:rsid w:val="003D1E3B"/>
    <w:rsid w:val="003D2AE5"/>
    <w:rsid w:val="003D517D"/>
    <w:rsid w:val="003D6213"/>
    <w:rsid w:val="003E0149"/>
    <w:rsid w:val="003E0BAF"/>
    <w:rsid w:val="003E0C22"/>
    <w:rsid w:val="003E17BD"/>
    <w:rsid w:val="003E234D"/>
    <w:rsid w:val="003E493D"/>
    <w:rsid w:val="003E76B5"/>
    <w:rsid w:val="003F2856"/>
    <w:rsid w:val="003F2DB7"/>
    <w:rsid w:val="003F383B"/>
    <w:rsid w:val="003F3D25"/>
    <w:rsid w:val="003F3E54"/>
    <w:rsid w:val="003F467E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32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6FB4"/>
    <w:rsid w:val="00447584"/>
    <w:rsid w:val="00447B6F"/>
    <w:rsid w:val="00450DFC"/>
    <w:rsid w:val="00451A44"/>
    <w:rsid w:val="00454F11"/>
    <w:rsid w:val="00455AFF"/>
    <w:rsid w:val="004563FF"/>
    <w:rsid w:val="004564EC"/>
    <w:rsid w:val="0046056B"/>
    <w:rsid w:val="00462831"/>
    <w:rsid w:val="004653F9"/>
    <w:rsid w:val="00466146"/>
    <w:rsid w:val="00466CF3"/>
    <w:rsid w:val="0047030B"/>
    <w:rsid w:val="00470ADE"/>
    <w:rsid w:val="00470BAF"/>
    <w:rsid w:val="00471194"/>
    <w:rsid w:val="00471B10"/>
    <w:rsid w:val="004720A7"/>
    <w:rsid w:val="004721BF"/>
    <w:rsid w:val="0047504B"/>
    <w:rsid w:val="004774AC"/>
    <w:rsid w:val="00477DC7"/>
    <w:rsid w:val="00482159"/>
    <w:rsid w:val="00482BC8"/>
    <w:rsid w:val="0048355D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4432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30"/>
    <w:rsid w:val="004C704E"/>
    <w:rsid w:val="004C7600"/>
    <w:rsid w:val="004C7A3C"/>
    <w:rsid w:val="004D1392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DB8"/>
    <w:rsid w:val="004E4339"/>
    <w:rsid w:val="004E5479"/>
    <w:rsid w:val="004E5856"/>
    <w:rsid w:val="004E6915"/>
    <w:rsid w:val="004E74E0"/>
    <w:rsid w:val="004F22B9"/>
    <w:rsid w:val="004F3106"/>
    <w:rsid w:val="004F397E"/>
    <w:rsid w:val="004F5FC8"/>
    <w:rsid w:val="004F646B"/>
    <w:rsid w:val="004F6ABC"/>
    <w:rsid w:val="00501AE9"/>
    <w:rsid w:val="00501F7D"/>
    <w:rsid w:val="00502FC3"/>
    <w:rsid w:val="00506412"/>
    <w:rsid w:val="00506AAB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9BD"/>
    <w:rsid w:val="00562A58"/>
    <w:rsid w:val="00566245"/>
    <w:rsid w:val="0056719D"/>
    <w:rsid w:val="005671C6"/>
    <w:rsid w:val="00570ADC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B4A"/>
    <w:rsid w:val="005901E2"/>
    <w:rsid w:val="00590EA1"/>
    <w:rsid w:val="00596F86"/>
    <w:rsid w:val="005978CC"/>
    <w:rsid w:val="005A1881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472"/>
    <w:rsid w:val="005C49B5"/>
    <w:rsid w:val="005C5571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32B8"/>
    <w:rsid w:val="005E5EEF"/>
    <w:rsid w:val="005E5F85"/>
    <w:rsid w:val="005F0482"/>
    <w:rsid w:val="005F0ABA"/>
    <w:rsid w:val="005F11B7"/>
    <w:rsid w:val="005F18D0"/>
    <w:rsid w:val="005F1E91"/>
    <w:rsid w:val="005F2C5C"/>
    <w:rsid w:val="005F3F35"/>
    <w:rsid w:val="005F4C12"/>
    <w:rsid w:val="005F5321"/>
    <w:rsid w:val="005F72E9"/>
    <w:rsid w:val="005F761B"/>
    <w:rsid w:val="00600B7A"/>
    <w:rsid w:val="00602933"/>
    <w:rsid w:val="0060398C"/>
    <w:rsid w:val="006041FD"/>
    <w:rsid w:val="006044A9"/>
    <w:rsid w:val="00604653"/>
    <w:rsid w:val="006057A3"/>
    <w:rsid w:val="00606BEF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7392"/>
    <w:rsid w:val="00643EBA"/>
    <w:rsid w:val="00644329"/>
    <w:rsid w:val="006544C9"/>
    <w:rsid w:val="006563A3"/>
    <w:rsid w:val="0065644F"/>
    <w:rsid w:val="006616A6"/>
    <w:rsid w:val="00663C1A"/>
    <w:rsid w:val="00664B67"/>
    <w:rsid w:val="0066543D"/>
    <w:rsid w:val="006656C3"/>
    <w:rsid w:val="00665E6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0FAC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2AD2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726"/>
    <w:rsid w:val="006E147D"/>
    <w:rsid w:val="006E298C"/>
    <w:rsid w:val="006E4C7F"/>
    <w:rsid w:val="006E514F"/>
    <w:rsid w:val="006E5A0B"/>
    <w:rsid w:val="006E639A"/>
    <w:rsid w:val="006F0066"/>
    <w:rsid w:val="006F037A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1D63"/>
    <w:rsid w:val="007221AB"/>
    <w:rsid w:val="00722453"/>
    <w:rsid w:val="00723C7F"/>
    <w:rsid w:val="00724122"/>
    <w:rsid w:val="00725C30"/>
    <w:rsid w:val="007307DB"/>
    <w:rsid w:val="00730C1C"/>
    <w:rsid w:val="0073244D"/>
    <w:rsid w:val="00732F6C"/>
    <w:rsid w:val="00733E35"/>
    <w:rsid w:val="0073632C"/>
    <w:rsid w:val="007413CC"/>
    <w:rsid w:val="00744FF0"/>
    <w:rsid w:val="0075014E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7D30"/>
    <w:rsid w:val="007802CC"/>
    <w:rsid w:val="007816DE"/>
    <w:rsid w:val="00782E08"/>
    <w:rsid w:val="00783B4E"/>
    <w:rsid w:val="00784104"/>
    <w:rsid w:val="00784147"/>
    <w:rsid w:val="00784A2F"/>
    <w:rsid w:val="00786D89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2DE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7E9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76E2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18C4"/>
    <w:rsid w:val="00824406"/>
    <w:rsid w:val="00825812"/>
    <w:rsid w:val="00826A25"/>
    <w:rsid w:val="00826B88"/>
    <w:rsid w:val="008306E7"/>
    <w:rsid w:val="00830B8A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E81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3880"/>
    <w:rsid w:val="0088617B"/>
    <w:rsid w:val="00886698"/>
    <w:rsid w:val="0089009B"/>
    <w:rsid w:val="008913DA"/>
    <w:rsid w:val="00891804"/>
    <w:rsid w:val="00892250"/>
    <w:rsid w:val="00892B7F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A623A"/>
    <w:rsid w:val="008B11C0"/>
    <w:rsid w:val="008B1785"/>
    <w:rsid w:val="008B3BCB"/>
    <w:rsid w:val="008B3F9E"/>
    <w:rsid w:val="008B59EA"/>
    <w:rsid w:val="008B7A0D"/>
    <w:rsid w:val="008B7D6B"/>
    <w:rsid w:val="008C32FE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1F28"/>
    <w:rsid w:val="008E4439"/>
    <w:rsid w:val="008E6D0D"/>
    <w:rsid w:val="008F0B20"/>
    <w:rsid w:val="008F22B6"/>
    <w:rsid w:val="008F2C3C"/>
    <w:rsid w:val="008F7320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198B"/>
    <w:rsid w:val="0092247B"/>
    <w:rsid w:val="00922622"/>
    <w:rsid w:val="009228BB"/>
    <w:rsid w:val="009234C8"/>
    <w:rsid w:val="00925D1D"/>
    <w:rsid w:val="00926E38"/>
    <w:rsid w:val="00927712"/>
    <w:rsid w:val="009341FF"/>
    <w:rsid w:val="00936D5C"/>
    <w:rsid w:val="00936F8D"/>
    <w:rsid w:val="00940A51"/>
    <w:rsid w:val="009435E4"/>
    <w:rsid w:val="00944A73"/>
    <w:rsid w:val="00945043"/>
    <w:rsid w:val="00945646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562F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78"/>
    <w:rsid w:val="00992B9E"/>
    <w:rsid w:val="00993368"/>
    <w:rsid w:val="0099465E"/>
    <w:rsid w:val="009969F3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39F1"/>
    <w:rsid w:val="009F54FC"/>
    <w:rsid w:val="00A0492F"/>
    <w:rsid w:val="00A05268"/>
    <w:rsid w:val="00A0743B"/>
    <w:rsid w:val="00A12108"/>
    <w:rsid w:val="00A154AF"/>
    <w:rsid w:val="00A1707E"/>
    <w:rsid w:val="00A17459"/>
    <w:rsid w:val="00A22732"/>
    <w:rsid w:val="00A2464A"/>
    <w:rsid w:val="00A249A3"/>
    <w:rsid w:val="00A259D2"/>
    <w:rsid w:val="00A26643"/>
    <w:rsid w:val="00A27A43"/>
    <w:rsid w:val="00A31726"/>
    <w:rsid w:val="00A32918"/>
    <w:rsid w:val="00A3447F"/>
    <w:rsid w:val="00A352B5"/>
    <w:rsid w:val="00A3555F"/>
    <w:rsid w:val="00A36DA6"/>
    <w:rsid w:val="00A42406"/>
    <w:rsid w:val="00A43531"/>
    <w:rsid w:val="00A43AE0"/>
    <w:rsid w:val="00A44C49"/>
    <w:rsid w:val="00A46063"/>
    <w:rsid w:val="00A461F5"/>
    <w:rsid w:val="00A464EB"/>
    <w:rsid w:val="00A47590"/>
    <w:rsid w:val="00A475FF"/>
    <w:rsid w:val="00A54999"/>
    <w:rsid w:val="00A54EC5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62FD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350A"/>
    <w:rsid w:val="00A85F90"/>
    <w:rsid w:val="00A85FCE"/>
    <w:rsid w:val="00A9561C"/>
    <w:rsid w:val="00A95D2D"/>
    <w:rsid w:val="00AA1910"/>
    <w:rsid w:val="00AA31B5"/>
    <w:rsid w:val="00AA3E41"/>
    <w:rsid w:val="00AB05FA"/>
    <w:rsid w:val="00AB0C55"/>
    <w:rsid w:val="00AB1622"/>
    <w:rsid w:val="00AB47F1"/>
    <w:rsid w:val="00AB48F5"/>
    <w:rsid w:val="00AB62C4"/>
    <w:rsid w:val="00AB75E4"/>
    <w:rsid w:val="00AB7DE9"/>
    <w:rsid w:val="00AC1693"/>
    <w:rsid w:val="00AC46D5"/>
    <w:rsid w:val="00AC4AC9"/>
    <w:rsid w:val="00AC562D"/>
    <w:rsid w:val="00AC5ECC"/>
    <w:rsid w:val="00AC7E35"/>
    <w:rsid w:val="00AC7FEF"/>
    <w:rsid w:val="00AD1541"/>
    <w:rsid w:val="00AD1626"/>
    <w:rsid w:val="00AD33A9"/>
    <w:rsid w:val="00AD44A9"/>
    <w:rsid w:val="00AD5724"/>
    <w:rsid w:val="00AD7731"/>
    <w:rsid w:val="00AD7A46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0CF1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3E0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586"/>
    <w:rsid w:val="00B51C58"/>
    <w:rsid w:val="00B51EEA"/>
    <w:rsid w:val="00B60043"/>
    <w:rsid w:val="00B60066"/>
    <w:rsid w:val="00B61D2C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2BC2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5A32"/>
    <w:rsid w:val="00BE67BF"/>
    <w:rsid w:val="00BE7522"/>
    <w:rsid w:val="00BE75B1"/>
    <w:rsid w:val="00BE7BEA"/>
    <w:rsid w:val="00BF09E9"/>
    <w:rsid w:val="00BF125F"/>
    <w:rsid w:val="00BF28FA"/>
    <w:rsid w:val="00BF38CA"/>
    <w:rsid w:val="00BF6947"/>
    <w:rsid w:val="00BF7C5C"/>
    <w:rsid w:val="00C00488"/>
    <w:rsid w:val="00C02142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26F8"/>
    <w:rsid w:val="00C25F13"/>
    <w:rsid w:val="00C26C36"/>
    <w:rsid w:val="00C3000A"/>
    <w:rsid w:val="00C3149A"/>
    <w:rsid w:val="00C31572"/>
    <w:rsid w:val="00C34561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0D4"/>
    <w:rsid w:val="00C57295"/>
    <w:rsid w:val="00C57EF1"/>
    <w:rsid w:val="00C60694"/>
    <w:rsid w:val="00C61328"/>
    <w:rsid w:val="00C620D4"/>
    <w:rsid w:val="00C6271F"/>
    <w:rsid w:val="00C62888"/>
    <w:rsid w:val="00C651E6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F0F"/>
    <w:rsid w:val="00CC4E51"/>
    <w:rsid w:val="00CC68B0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55A3"/>
    <w:rsid w:val="00D102CB"/>
    <w:rsid w:val="00D10335"/>
    <w:rsid w:val="00D10384"/>
    <w:rsid w:val="00D11176"/>
    <w:rsid w:val="00D111ED"/>
    <w:rsid w:val="00D12045"/>
    <w:rsid w:val="00D13DF0"/>
    <w:rsid w:val="00D14A42"/>
    <w:rsid w:val="00D15E08"/>
    <w:rsid w:val="00D16B15"/>
    <w:rsid w:val="00D16E52"/>
    <w:rsid w:val="00D209ED"/>
    <w:rsid w:val="00D233A0"/>
    <w:rsid w:val="00D23404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04A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0E7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426"/>
    <w:rsid w:val="00D835C0"/>
    <w:rsid w:val="00D84AC8"/>
    <w:rsid w:val="00D84AD3"/>
    <w:rsid w:val="00D8509A"/>
    <w:rsid w:val="00D861F0"/>
    <w:rsid w:val="00D906E9"/>
    <w:rsid w:val="00D9243B"/>
    <w:rsid w:val="00D92B14"/>
    <w:rsid w:val="00D9560D"/>
    <w:rsid w:val="00D96055"/>
    <w:rsid w:val="00D96757"/>
    <w:rsid w:val="00D97B9C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42CA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5FB9"/>
    <w:rsid w:val="00DF659D"/>
    <w:rsid w:val="00DF6C30"/>
    <w:rsid w:val="00DF76A6"/>
    <w:rsid w:val="00E02E5E"/>
    <w:rsid w:val="00E036D1"/>
    <w:rsid w:val="00E037D7"/>
    <w:rsid w:val="00E05D45"/>
    <w:rsid w:val="00E06572"/>
    <w:rsid w:val="00E07216"/>
    <w:rsid w:val="00E07860"/>
    <w:rsid w:val="00E104DB"/>
    <w:rsid w:val="00E10CE2"/>
    <w:rsid w:val="00E12A08"/>
    <w:rsid w:val="00E137EF"/>
    <w:rsid w:val="00E13D34"/>
    <w:rsid w:val="00E13EAE"/>
    <w:rsid w:val="00E155CE"/>
    <w:rsid w:val="00E17749"/>
    <w:rsid w:val="00E21968"/>
    <w:rsid w:val="00E24DEA"/>
    <w:rsid w:val="00E25959"/>
    <w:rsid w:val="00E261B0"/>
    <w:rsid w:val="00E26811"/>
    <w:rsid w:val="00E26E7D"/>
    <w:rsid w:val="00E308B0"/>
    <w:rsid w:val="00E314EE"/>
    <w:rsid w:val="00E31BD5"/>
    <w:rsid w:val="00E334F0"/>
    <w:rsid w:val="00E35CC2"/>
    <w:rsid w:val="00E40D27"/>
    <w:rsid w:val="00E4183B"/>
    <w:rsid w:val="00E41F8D"/>
    <w:rsid w:val="00E432FA"/>
    <w:rsid w:val="00E436A9"/>
    <w:rsid w:val="00E43708"/>
    <w:rsid w:val="00E44A03"/>
    <w:rsid w:val="00E46E9B"/>
    <w:rsid w:val="00E473B0"/>
    <w:rsid w:val="00E5288B"/>
    <w:rsid w:val="00E528FF"/>
    <w:rsid w:val="00E53ED8"/>
    <w:rsid w:val="00E54205"/>
    <w:rsid w:val="00E54C78"/>
    <w:rsid w:val="00E55FDB"/>
    <w:rsid w:val="00E60E87"/>
    <w:rsid w:val="00E610EA"/>
    <w:rsid w:val="00E62565"/>
    <w:rsid w:val="00E62BDB"/>
    <w:rsid w:val="00E635C6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6FA3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C9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E5E"/>
    <w:rsid w:val="00F11FB3"/>
    <w:rsid w:val="00F12033"/>
    <w:rsid w:val="00F12839"/>
    <w:rsid w:val="00F12F7E"/>
    <w:rsid w:val="00F13580"/>
    <w:rsid w:val="00F2021D"/>
    <w:rsid w:val="00F25B21"/>
    <w:rsid w:val="00F33824"/>
    <w:rsid w:val="00F348A1"/>
    <w:rsid w:val="00F34B99"/>
    <w:rsid w:val="00F3597B"/>
    <w:rsid w:val="00F35EB3"/>
    <w:rsid w:val="00F40796"/>
    <w:rsid w:val="00F40D83"/>
    <w:rsid w:val="00F41868"/>
    <w:rsid w:val="00F418F5"/>
    <w:rsid w:val="00F44635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23DC"/>
    <w:rsid w:val="00F8361F"/>
    <w:rsid w:val="00F84929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A0F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AA7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9CE85D"/>
  <w15:chartTrackingRefBased/>
  <w15:docId w15:val="{1B4A24B5-34E2-43DC-A7BF-0BB9F753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65CE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2045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2045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91241-F0E1-4549-B7A9-EE50A23F7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Alicja Trzeciak</cp:lastModifiedBy>
  <cp:revision>8</cp:revision>
  <cp:lastPrinted>2026-01-14T09:28:00Z</cp:lastPrinted>
  <dcterms:created xsi:type="dcterms:W3CDTF">2026-01-14T09:29:00Z</dcterms:created>
  <dcterms:modified xsi:type="dcterms:W3CDTF">2026-01-14T13:32:00Z</dcterms:modified>
</cp:coreProperties>
</file>